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3A" w:rsidRDefault="005F483A" w:rsidP="00807F71">
      <w:pPr>
        <w:rPr>
          <w:rFonts w:ascii="Arial" w:hAnsi="Arial" w:cs="Arial"/>
          <w:b/>
          <w:sz w:val="24"/>
        </w:rPr>
      </w:pPr>
      <w:bookmarkStart w:id="0" w:name="_GoBack"/>
      <w:bookmarkEnd w:id="0"/>
    </w:p>
    <w:p w:rsidR="00D56DA5" w:rsidRPr="00D56DA5" w:rsidRDefault="00D56DA5" w:rsidP="00D56DA5">
      <w:pPr>
        <w:jc w:val="center"/>
        <w:rPr>
          <w:rFonts w:ascii="Arial" w:hAnsi="Arial" w:cs="Arial"/>
          <w:b/>
          <w:sz w:val="24"/>
        </w:rPr>
      </w:pPr>
      <w:r w:rsidRPr="00D56DA5">
        <w:rPr>
          <w:rFonts w:ascii="Arial" w:hAnsi="Arial" w:cs="Arial"/>
          <w:b/>
          <w:sz w:val="24"/>
        </w:rPr>
        <w:t xml:space="preserve">DECLARAÇÃO </w:t>
      </w:r>
      <w:r w:rsidR="00E01A1A">
        <w:rPr>
          <w:rFonts w:ascii="Arial" w:hAnsi="Arial" w:cs="Arial"/>
          <w:b/>
          <w:bCs/>
          <w:sz w:val="24"/>
        </w:rPr>
        <w:t>ME/EPP</w:t>
      </w:r>
    </w:p>
    <w:p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:rsidR="00DA5E79" w:rsidRDefault="00DA5E79" w:rsidP="001A6B2D">
      <w:pPr>
        <w:jc w:val="center"/>
        <w:rPr>
          <w:rFonts w:ascii="Arial" w:hAnsi="Arial" w:cs="Arial"/>
          <w:b/>
          <w:sz w:val="24"/>
        </w:rPr>
      </w:pPr>
    </w:p>
    <w:p w:rsidR="00E01A1A" w:rsidRDefault="002341F3" w:rsidP="00E01A1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RDC ELETRÔNICO</w:t>
      </w:r>
      <w:r w:rsidRPr="00F36EEF">
        <w:rPr>
          <w:rFonts w:ascii="Arial" w:hAnsi="Arial" w:cs="Arial"/>
          <w:b/>
        </w:rPr>
        <w:t xml:space="preserve"> </w:t>
      </w:r>
      <w:r w:rsidR="00F36EEF" w:rsidRPr="00F36EEF">
        <w:rPr>
          <w:rFonts w:ascii="Arial" w:eastAsia="Times New Roman" w:hAnsi="Arial" w:cs="Arial"/>
          <w:b/>
          <w:color w:val="000000"/>
          <w:lang w:eastAsia="pt-BR"/>
        </w:rPr>
        <w:t>Nº</w:t>
      </w:r>
      <w:r w:rsidR="00F36E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_____/_______</w:t>
      </w:r>
    </w:p>
    <w:p w:rsidR="00E01A1A" w:rsidRPr="00E01A1A" w:rsidRDefault="00E01A1A" w:rsidP="00E01A1A">
      <w:pPr>
        <w:rPr>
          <w:rFonts w:ascii="Arial" w:hAnsi="Arial" w:cs="Arial"/>
          <w:b/>
        </w:rPr>
      </w:pPr>
    </w:p>
    <w:p w:rsidR="00E01A1A" w:rsidRPr="00952082" w:rsidRDefault="002341F3" w:rsidP="002341F3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A empresa ________________________, CNPJ </w:t>
      </w:r>
      <w:r w:rsidRPr="00E01A1A">
        <w:rPr>
          <w:rFonts w:ascii="Arial" w:eastAsia="Times New Roman" w:hAnsi="Arial" w:cs="Arial"/>
          <w:color w:val="000000"/>
          <w:lang w:eastAsia="pt-BR"/>
        </w:rPr>
        <w:t xml:space="preserve">nº </w:t>
      </w:r>
      <w:r>
        <w:rPr>
          <w:rFonts w:ascii="Arial" w:eastAsia="Times New Roman" w:hAnsi="Arial" w:cs="Arial"/>
          <w:color w:val="000000"/>
          <w:lang w:eastAsia="pt-BR"/>
        </w:rPr>
        <w:t>_____________________, por meio de seu representante legal, d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eclar</w:t>
      </w:r>
      <w:r>
        <w:rPr>
          <w:rFonts w:ascii="Arial" w:eastAsia="Times New Roman" w:hAnsi="Arial" w:cs="Arial"/>
          <w:color w:val="000000"/>
          <w:lang w:eastAsia="pt-BR"/>
        </w:rPr>
        <w:t>a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, sob as penas da Lei, que não ultrapass</w:t>
      </w:r>
      <w:r>
        <w:rPr>
          <w:rFonts w:ascii="Arial" w:eastAsia="Times New Roman" w:hAnsi="Arial" w:cs="Arial"/>
          <w:color w:val="000000"/>
          <w:lang w:eastAsia="pt-BR"/>
        </w:rPr>
        <w:t>ou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o limite de faturamento e cumpr</w:t>
      </w:r>
      <w:r>
        <w:rPr>
          <w:rFonts w:ascii="Arial" w:eastAsia="Times New Roman" w:hAnsi="Arial" w:cs="Arial"/>
          <w:color w:val="000000"/>
          <w:lang w:eastAsia="pt-BR"/>
        </w:rPr>
        <w:t>e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os requisitos estabelecidos no Art. 3º da Lei Complementar nº 123, de 14 de dezembro de 2006, sendo apt</w:t>
      </w:r>
      <w:r>
        <w:rPr>
          <w:rFonts w:ascii="Arial" w:eastAsia="Times New Roman" w:hAnsi="Arial" w:cs="Arial"/>
          <w:color w:val="000000"/>
          <w:lang w:eastAsia="pt-BR"/>
        </w:rPr>
        <w:t xml:space="preserve">a a usufruir do tratamento 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favorecido estabelecido nos artigos 42 </w:t>
      </w:r>
      <w:proofErr w:type="gramStart"/>
      <w:r w:rsidR="00952082" w:rsidRPr="00E01A1A">
        <w:rPr>
          <w:rFonts w:ascii="Arial" w:eastAsia="Times New Roman" w:hAnsi="Arial" w:cs="Arial"/>
          <w:color w:val="000000"/>
          <w:lang w:eastAsia="pt-BR"/>
        </w:rPr>
        <w:t>ao 49</w:t>
      </w:r>
      <w:proofErr w:type="gramEnd"/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da referida Lei Complementar.</w:t>
      </w:r>
    </w:p>
    <w:p w:rsidR="009E747E" w:rsidRDefault="009E747E" w:rsidP="009E747E">
      <w:pPr>
        <w:widowControl w:val="0"/>
        <w:shd w:val="clear" w:color="auto" w:fill="FFFFFF"/>
        <w:spacing w:before="119" w:after="119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B32B94" w:rsidRPr="001A6B2D" w:rsidRDefault="00B32B94" w:rsidP="00B32B94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 xml:space="preserve">, ........... </w:t>
      </w: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de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 xml:space="preserve"> .......................... </w:t>
      </w:r>
      <w:proofErr w:type="gramStart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de</w:t>
      </w:r>
      <w:proofErr w:type="gramEnd"/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</w:t>
      </w:r>
    </w:p>
    <w:p w:rsidR="00B32B94" w:rsidRDefault="00B32B94" w:rsidP="00B32B94"/>
    <w:p w:rsidR="00B32B94" w:rsidRDefault="00B32B94" w:rsidP="00B32B94"/>
    <w:p w:rsidR="00B32B94" w:rsidRPr="002F7F3F" w:rsidRDefault="00B32B94" w:rsidP="00B32B94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:rsidR="00B32B94" w:rsidRPr="002F7F3F" w:rsidRDefault="00B32B94" w:rsidP="00B32B94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 xml:space="preserve">egal da </w:t>
      </w:r>
      <w:r>
        <w:rPr>
          <w:rFonts w:ascii="Arial" w:eastAsia="Times New Roman" w:hAnsi="Arial" w:cs="Arial"/>
          <w:lang w:eastAsia="pt-BR"/>
        </w:rPr>
        <w:t>Empresa</w:t>
      </w:r>
    </w:p>
    <w:p w:rsidR="001A6B2D" w:rsidRDefault="001A6B2D" w:rsidP="001A6B2D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4E5462" w:rsidRDefault="004E5462"/>
    <w:sectPr w:rsidR="004E54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71" w:rsidRDefault="00807F71" w:rsidP="00807F71">
      <w:pPr>
        <w:spacing w:after="0" w:line="240" w:lineRule="auto"/>
      </w:pPr>
      <w:r>
        <w:separator/>
      </w:r>
    </w:p>
  </w:endnote>
  <w:end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71" w:rsidRDefault="00807F71" w:rsidP="00807F71">
      <w:pPr>
        <w:spacing w:after="0" w:line="240" w:lineRule="auto"/>
      </w:pPr>
      <w:r>
        <w:separator/>
      </w:r>
    </w:p>
  </w:footnote>
  <w:foot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F71" w:rsidRPr="002A16D9" w:rsidRDefault="002A16D9" w:rsidP="00807F71">
    <w:pPr>
      <w:pStyle w:val="Cabealho"/>
      <w:jc w:val="right"/>
      <w:rPr>
        <w:rFonts w:ascii="Arial" w:hAnsi="Arial" w:cs="Arial"/>
        <w:sz w:val="18"/>
        <w:szCs w:val="18"/>
      </w:rPr>
    </w:pPr>
    <w:r w:rsidRPr="002A16D9">
      <w:rPr>
        <w:rFonts w:ascii="Arial" w:hAnsi="Arial" w:cs="Arial"/>
        <w:sz w:val="18"/>
        <w:szCs w:val="18"/>
      </w:rPr>
      <w:t>ANEXO I</w:t>
    </w:r>
    <w:r w:rsidR="00807F71" w:rsidRPr="002A16D9">
      <w:rPr>
        <w:rFonts w:ascii="Arial" w:hAnsi="Arial" w:cs="Arial"/>
        <w:sz w:val="18"/>
        <w:szCs w:val="18"/>
      </w:rPr>
      <w:t>X – RDC ELET</w:t>
    </w:r>
    <w:r w:rsidR="00807F71" w:rsidRPr="005F483A">
      <w:rPr>
        <w:rFonts w:ascii="Arial" w:hAnsi="Arial" w:cs="Arial"/>
        <w:sz w:val="18"/>
        <w:szCs w:val="18"/>
      </w:rPr>
      <w:t>RÔNICO</w:t>
    </w:r>
    <w:r w:rsidRPr="005F483A">
      <w:rPr>
        <w:rFonts w:ascii="Arial" w:hAnsi="Arial" w:cs="Arial"/>
        <w:sz w:val="18"/>
        <w:szCs w:val="18"/>
      </w:rPr>
      <w:t xml:space="preserve"> </w:t>
    </w:r>
    <w:r w:rsidRPr="005F483A">
      <w:rPr>
        <w:rFonts w:ascii="Arial" w:eastAsia="Times New Roman" w:hAnsi="Arial" w:cs="Arial"/>
        <w:color w:val="000000"/>
        <w:sz w:val="18"/>
        <w:szCs w:val="18"/>
        <w:lang w:eastAsia="pt-BR"/>
      </w:rPr>
      <w:t>Nº</w:t>
    </w:r>
    <w:r w:rsidR="00807F71" w:rsidRPr="005F483A">
      <w:rPr>
        <w:rFonts w:ascii="Arial" w:hAnsi="Arial" w:cs="Arial"/>
        <w:sz w:val="18"/>
        <w:szCs w:val="18"/>
      </w:rPr>
      <w:t xml:space="preserve"> </w:t>
    </w:r>
    <w:r w:rsidR="005F483A" w:rsidRPr="005F483A">
      <w:rPr>
        <w:rFonts w:ascii="Arial" w:hAnsi="Arial" w:cs="Arial"/>
        <w:sz w:val="18"/>
        <w:szCs w:val="18"/>
      </w:rPr>
      <w:t>08</w:t>
    </w:r>
    <w:r w:rsidR="00807F71" w:rsidRPr="005F483A">
      <w:rPr>
        <w:rFonts w:ascii="Arial" w:hAnsi="Arial" w:cs="Arial"/>
        <w:sz w:val="18"/>
        <w:szCs w:val="18"/>
      </w:rPr>
      <w:t>/202</w:t>
    </w:r>
    <w:r w:rsidR="005560A6" w:rsidRPr="005F483A">
      <w:rPr>
        <w:rFonts w:ascii="Arial" w:hAnsi="Arial" w:cs="Arial"/>
        <w:sz w:val="18"/>
        <w:szCs w:val="18"/>
      </w:rPr>
      <w:t>1</w:t>
    </w:r>
  </w:p>
  <w:p w:rsidR="00807F71" w:rsidRDefault="00807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D"/>
    <w:rsid w:val="00057050"/>
    <w:rsid w:val="00121098"/>
    <w:rsid w:val="001A6B2D"/>
    <w:rsid w:val="001F46C5"/>
    <w:rsid w:val="002341F3"/>
    <w:rsid w:val="002A16D9"/>
    <w:rsid w:val="0037227C"/>
    <w:rsid w:val="004E5462"/>
    <w:rsid w:val="005560A6"/>
    <w:rsid w:val="005F483A"/>
    <w:rsid w:val="0072796B"/>
    <w:rsid w:val="007C3863"/>
    <w:rsid w:val="00807F71"/>
    <w:rsid w:val="009140A8"/>
    <w:rsid w:val="00952082"/>
    <w:rsid w:val="009A7D6A"/>
    <w:rsid w:val="009E747E"/>
    <w:rsid w:val="00B32B94"/>
    <w:rsid w:val="00B93C47"/>
    <w:rsid w:val="00D43ECD"/>
    <w:rsid w:val="00D56DA5"/>
    <w:rsid w:val="00DA5E79"/>
    <w:rsid w:val="00E01A1A"/>
    <w:rsid w:val="00E30B28"/>
    <w:rsid w:val="00F36EEF"/>
    <w:rsid w:val="00FA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2021-11-19T12:24:00Z</dcterms:created>
  <dcterms:modified xsi:type="dcterms:W3CDTF">2021-11-19T12:24:00Z</dcterms:modified>
</cp:coreProperties>
</file>